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DCA8" w14:textId="7DABA208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bookmarkEnd w:id="0"/>
      <w:r w:rsidR="005C0D4B">
        <w:rPr>
          <w:rFonts w:ascii="Calibri" w:hAnsi="Calibri" w:cs="Calibri"/>
          <w:b/>
          <w:bCs/>
        </w:rPr>
        <w:t>14</w:t>
      </w:r>
      <w:r w:rsidR="009704AD" w:rsidRPr="009704AD">
        <w:rPr>
          <w:rFonts w:ascii="Calibri" w:hAnsi="Calibri" w:cs="Calibri"/>
          <w:b/>
          <w:bCs/>
        </w:rPr>
        <w:t>/24016</w:t>
      </w:r>
      <w:r w:rsidR="007C5CA1" w:rsidRPr="007C5CA1">
        <w:rPr>
          <w:rFonts w:ascii="Calibri" w:hAnsi="Calibri" w:cs="Calibri"/>
          <w:b/>
          <w:bCs/>
        </w:rPr>
        <w:t>/KDK/202</w:t>
      </w:r>
      <w:bookmarkEnd w:id="1"/>
      <w:r w:rsidR="007C5CA1" w:rsidRPr="007C5CA1">
        <w:rPr>
          <w:rFonts w:ascii="Calibri" w:hAnsi="Calibri" w:cs="Calibri"/>
          <w:b/>
          <w:bCs/>
        </w:rPr>
        <w:t>5</w:t>
      </w:r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11108F74" w:rsidR="00593677" w:rsidRPr="00E5752B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Cs/>
          <w:i/>
          <w:iCs/>
        </w:rPr>
      </w:pPr>
      <w:r w:rsidRPr="00E5752B">
        <w:rPr>
          <w:rFonts w:ascii="Calibri" w:hAnsi="Calibri" w:cs="Calibri"/>
          <w:bCs/>
          <w:i/>
          <w:iCs/>
        </w:rPr>
        <w:t>Nazwa</w:t>
      </w:r>
      <w:r w:rsidR="00997FD0" w:rsidRPr="00E5752B">
        <w:rPr>
          <w:rFonts w:ascii="Calibri" w:hAnsi="Calibri" w:cs="Calibri"/>
          <w:bCs/>
          <w:i/>
          <w:iCs/>
        </w:rPr>
        <w:t>/Imię i nazwisko</w:t>
      </w:r>
      <w:r w:rsidRPr="00E5752B">
        <w:rPr>
          <w:rFonts w:ascii="Calibri" w:hAnsi="Calibri" w:cs="Calibri"/>
          <w:bCs/>
          <w:i/>
          <w:iCs/>
        </w:rPr>
        <w:t xml:space="preserve"> Wykonawcy</w:t>
      </w:r>
      <w:r w:rsidR="00EC7AAD" w:rsidRPr="00E5752B">
        <w:rPr>
          <w:rFonts w:ascii="Calibri" w:hAnsi="Calibri" w:cs="Calibri"/>
          <w:bCs/>
          <w:i/>
          <w:iCs/>
        </w:rPr>
        <w:t>: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302CD4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</w:t>
      </w:r>
      <w:r w:rsidR="00E5752B">
        <w:rPr>
          <w:rFonts w:ascii="Calibri" w:hAnsi="Calibri" w:cs="Calibri"/>
          <w:i/>
          <w:iCs/>
        </w:rPr>
        <w:t>_____________</w:t>
      </w:r>
      <w:r w:rsidRPr="00593677">
        <w:rPr>
          <w:rFonts w:ascii="Calibri" w:hAnsi="Calibri" w:cs="Calibri"/>
          <w:i/>
          <w:iCs/>
        </w:rPr>
        <w:t>_________________</w:t>
      </w:r>
    </w:p>
    <w:p w14:paraId="28DEEDDC" w14:textId="77777777" w:rsidR="00E5752B" w:rsidRDefault="00E5752B" w:rsidP="00593677">
      <w:pPr>
        <w:spacing w:before="120" w:line="360" w:lineRule="auto"/>
        <w:ind w:firstLine="709"/>
        <w:rPr>
          <w:rFonts w:ascii="Calibri" w:hAnsi="Calibri" w:cs="Calibri"/>
          <w:b/>
        </w:rPr>
      </w:pPr>
    </w:p>
    <w:p w14:paraId="07B1B21F" w14:textId="58C486B0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5C0D4B">
        <w:rPr>
          <w:rFonts w:ascii="Calibri" w:hAnsi="Calibri" w:cs="Calibri"/>
          <w:b/>
          <w:bCs/>
        </w:rPr>
        <w:t>14</w:t>
      </w:r>
      <w:r w:rsidR="009704AD" w:rsidRPr="009704AD">
        <w:rPr>
          <w:rFonts w:ascii="Calibri" w:hAnsi="Calibri" w:cs="Calibri"/>
          <w:b/>
          <w:bCs/>
        </w:rPr>
        <w:t>/24016</w:t>
      </w:r>
      <w:r w:rsidR="007C5CA1" w:rsidRPr="007C5CA1">
        <w:rPr>
          <w:rFonts w:ascii="Calibri" w:hAnsi="Calibri" w:cs="Calibri"/>
          <w:b/>
          <w:bCs/>
        </w:rPr>
        <w:t>/KDK/2025</w:t>
      </w:r>
      <w:r w:rsidR="007C5CA1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904677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904677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904677" w:rsidRDefault="00EC7AAD" w:rsidP="00904677">
            <w:pPr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2B56F61C" w:rsidR="00330DD3" w:rsidRPr="00904677" w:rsidRDefault="00EC7AAD" w:rsidP="00094A26">
      <w:pPr>
        <w:jc w:val="center"/>
        <w:rPr>
          <w:rFonts w:ascii="Calibri" w:hAnsi="Calibri" w:cs="Calibri"/>
        </w:rPr>
      </w:pPr>
      <w:r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Pr="00904677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687925FF" w14:textId="30A8A879" w:rsidR="006C0489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6C0489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5645CAE5" w:rsidR="00F22EE1" w:rsidRPr="000F6D4F" w:rsidRDefault="003C5F00" w:rsidP="00C1636F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EC753BD">
          <wp:simplePos x="0" y="0"/>
          <wp:positionH relativeFrom="margin">
            <wp:posOffset>258334</wp:posOffset>
          </wp:positionH>
          <wp:positionV relativeFrom="paragraph">
            <wp:posOffset>13363</wp:posOffset>
          </wp:positionV>
          <wp:extent cx="5760720" cy="757555"/>
          <wp:effectExtent l="0" t="0" r="0" b="0"/>
          <wp:wrapSquare wrapText="bothSides"/>
          <wp:docPr id="20678974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29EB"/>
    <w:rsid w:val="0006325C"/>
    <w:rsid w:val="0008444F"/>
    <w:rsid w:val="000877B1"/>
    <w:rsid w:val="00093901"/>
    <w:rsid w:val="00094465"/>
    <w:rsid w:val="00094A26"/>
    <w:rsid w:val="0009707F"/>
    <w:rsid w:val="000A112A"/>
    <w:rsid w:val="000E6D10"/>
    <w:rsid w:val="000F6D4F"/>
    <w:rsid w:val="00141EF4"/>
    <w:rsid w:val="00146CFB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1E0254"/>
    <w:rsid w:val="00202B3A"/>
    <w:rsid w:val="00204454"/>
    <w:rsid w:val="002071F5"/>
    <w:rsid w:val="00207DA2"/>
    <w:rsid w:val="002107B0"/>
    <w:rsid w:val="002148F3"/>
    <w:rsid w:val="00224487"/>
    <w:rsid w:val="002332D1"/>
    <w:rsid w:val="00235D65"/>
    <w:rsid w:val="00237F39"/>
    <w:rsid w:val="00240D86"/>
    <w:rsid w:val="00242CF9"/>
    <w:rsid w:val="00272E34"/>
    <w:rsid w:val="00274CA7"/>
    <w:rsid w:val="00277991"/>
    <w:rsid w:val="00280C4C"/>
    <w:rsid w:val="00287D9B"/>
    <w:rsid w:val="002901BB"/>
    <w:rsid w:val="00291626"/>
    <w:rsid w:val="002A16BE"/>
    <w:rsid w:val="002B541D"/>
    <w:rsid w:val="002B6FD5"/>
    <w:rsid w:val="002D457C"/>
    <w:rsid w:val="002D7F4F"/>
    <w:rsid w:val="002E31BF"/>
    <w:rsid w:val="002E443C"/>
    <w:rsid w:val="002F1830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8660B"/>
    <w:rsid w:val="00387D9E"/>
    <w:rsid w:val="0039235D"/>
    <w:rsid w:val="00395C58"/>
    <w:rsid w:val="003B2FB9"/>
    <w:rsid w:val="003C08AF"/>
    <w:rsid w:val="003C5F00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1D7E"/>
    <w:rsid w:val="00455392"/>
    <w:rsid w:val="004562AE"/>
    <w:rsid w:val="00460235"/>
    <w:rsid w:val="00470DA4"/>
    <w:rsid w:val="00473358"/>
    <w:rsid w:val="004825EF"/>
    <w:rsid w:val="004859AB"/>
    <w:rsid w:val="0048721E"/>
    <w:rsid w:val="0049777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D76D1"/>
    <w:rsid w:val="004E3B5C"/>
    <w:rsid w:val="004F0639"/>
    <w:rsid w:val="004F1029"/>
    <w:rsid w:val="004F49E7"/>
    <w:rsid w:val="00501D1B"/>
    <w:rsid w:val="00505FFB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6FC0"/>
    <w:rsid w:val="00574B75"/>
    <w:rsid w:val="005868B0"/>
    <w:rsid w:val="00590FFA"/>
    <w:rsid w:val="00593677"/>
    <w:rsid w:val="005C0D4B"/>
    <w:rsid w:val="005C1E36"/>
    <w:rsid w:val="005C3E91"/>
    <w:rsid w:val="005C5C15"/>
    <w:rsid w:val="005D0F18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0489"/>
    <w:rsid w:val="006C5A7B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464F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C5CA1"/>
    <w:rsid w:val="007D65C5"/>
    <w:rsid w:val="007E5A9A"/>
    <w:rsid w:val="007E7BF4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04677"/>
    <w:rsid w:val="00917CC6"/>
    <w:rsid w:val="00934146"/>
    <w:rsid w:val="00934BF4"/>
    <w:rsid w:val="00940478"/>
    <w:rsid w:val="009460F7"/>
    <w:rsid w:val="0096164C"/>
    <w:rsid w:val="00963E90"/>
    <w:rsid w:val="00964EB9"/>
    <w:rsid w:val="009704AD"/>
    <w:rsid w:val="00970702"/>
    <w:rsid w:val="00972834"/>
    <w:rsid w:val="00997FD0"/>
    <w:rsid w:val="009B0394"/>
    <w:rsid w:val="009B4C3C"/>
    <w:rsid w:val="009C4A4B"/>
    <w:rsid w:val="009D0D46"/>
    <w:rsid w:val="009D6ED5"/>
    <w:rsid w:val="009E1DC6"/>
    <w:rsid w:val="00A14E18"/>
    <w:rsid w:val="00A32DEB"/>
    <w:rsid w:val="00A52C6C"/>
    <w:rsid w:val="00A531BB"/>
    <w:rsid w:val="00A564E0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008"/>
    <w:rsid w:val="00C45958"/>
    <w:rsid w:val="00C52C33"/>
    <w:rsid w:val="00C86ADE"/>
    <w:rsid w:val="00C922C2"/>
    <w:rsid w:val="00C96583"/>
    <w:rsid w:val="00CA12DC"/>
    <w:rsid w:val="00CA7BBD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2CCA"/>
    <w:rsid w:val="00D45675"/>
    <w:rsid w:val="00D512FA"/>
    <w:rsid w:val="00D52EE1"/>
    <w:rsid w:val="00D536E8"/>
    <w:rsid w:val="00D761B9"/>
    <w:rsid w:val="00D83BF2"/>
    <w:rsid w:val="00D93FDB"/>
    <w:rsid w:val="00D9726D"/>
    <w:rsid w:val="00D97D8B"/>
    <w:rsid w:val="00DB5870"/>
    <w:rsid w:val="00DC04DE"/>
    <w:rsid w:val="00DC384C"/>
    <w:rsid w:val="00DE414F"/>
    <w:rsid w:val="00E040CD"/>
    <w:rsid w:val="00E311E8"/>
    <w:rsid w:val="00E362CF"/>
    <w:rsid w:val="00E51772"/>
    <w:rsid w:val="00E53FB0"/>
    <w:rsid w:val="00E5752B"/>
    <w:rsid w:val="00E70974"/>
    <w:rsid w:val="00E71C81"/>
    <w:rsid w:val="00E763D4"/>
    <w:rsid w:val="00E87BD5"/>
    <w:rsid w:val="00E9548D"/>
    <w:rsid w:val="00E956E7"/>
    <w:rsid w:val="00EB048E"/>
    <w:rsid w:val="00EB474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62D1"/>
    <w:rsid w:val="00F85B95"/>
    <w:rsid w:val="00F86A9A"/>
    <w:rsid w:val="00FA10BF"/>
    <w:rsid w:val="00FA1D2B"/>
    <w:rsid w:val="00FC0C34"/>
    <w:rsid w:val="00FC738E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35</cp:revision>
  <cp:lastPrinted>2014-01-15T07:37:00Z</cp:lastPrinted>
  <dcterms:created xsi:type="dcterms:W3CDTF">2024-03-14T12:12:00Z</dcterms:created>
  <dcterms:modified xsi:type="dcterms:W3CDTF">2025-12-02T08:31:00Z</dcterms:modified>
</cp:coreProperties>
</file>